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EA82" w14:textId="09E2CDD7" w:rsidR="00462F5E" w:rsidRPr="00A353D2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lang w:eastAsia="zh-CN"/>
        </w:rPr>
      </w:pPr>
      <w:r w:rsidRPr="00A353D2">
        <w:rPr>
          <w:rFonts w:eastAsia="Lucida Sans Unicode"/>
          <w:b/>
          <w:bCs/>
          <w:kern w:val="3"/>
          <w:lang w:eastAsia="zh-CN"/>
        </w:rPr>
        <w:t xml:space="preserve">Załącznik nr </w:t>
      </w:r>
      <w:r w:rsidR="00A353D2">
        <w:rPr>
          <w:rFonts w:eastAsia="Lucida Sans Unicode"/>
          <w:b/>
          <w:bCs/>
          <w:kern w:val="3"/>
          <w:lang w:eastAsia="zh-CN"/>
        </w:rPr>
        <w:t>7</w:t>
      </w:r>
      <w:r w:rsidRPr="00A353D2">
        <w:rPr>
          <w:rFonts w:eastAsia="Lucida Sans Unicode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A353D2" w:rsidRDefault="00462F5E" w:rsidP="00462F5E">
      <w:pPr>
        <w:rPr>
          <w:b/>
        </w:rPr>
      </w:pPr>
      <w:r w:rsidRPr="00A353D2">
        <w:rPr>
          <w:b/>
        </w:rPr>
        <w:t xml:space="preserve">  </w:t>
      </w:r>
    </w:p>
    <w:p w14:paraId="5DBEEBD7" w14:textId="77777777" w:rsidR="00462F5E" w:rsidRPr="00A353D2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b/>
          <w:bCs/>
        </w:rPr>
      </w:pPr>
      <w:r w:rsidRPr="00A353D2">
        <w:rPr>
          <w:b/>
          <w:bCs/>
        </w:rPr>
        <w:t xml:space="preserve">Dane podmiotu składającego oświadczenie: </w:t>
      </w:r>
    </w:p>
    <w:p w14:paraId="006A9151" w14:textId="77777777" w:rsidR="00462F5E" w:rsidRPr="00A353D2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</w:pPr>
    </w:p>
    <w:p w14:paraId="13558DB8" w14:textId="77777777" w:rsidR="00462F5E" w:rsidRPr="00A353D2" w:rsidRDefault="00462F5E" w:rsidP="00462F5E">
      <w:pPr>
        <w:tabs>
          <w:tab w:val="left" w:pos="3420"/>
        </w:tabs>
        <w:spacing w:after="120"/>
        <w:ind w:right="5954"/>
        <w:rPr>
          <w:i/>
        </w:rPr>
      </w:pPr>
      <w:r w:rsidRPr="00A353D2">
        <w:rPr>
          <w:i/>
        </w:rPr>
        <w:t>(pełna nazwa, adres, w zależności od podmiotu: NIP/PESEL, KRS/</w:t>
      </w:r>
      <w:proofErr w:type="spellStart"/>
      <w:r w:rsidRPr="00A353D2">
        <w:rPr>
          <w:i/>
        </w:rPr>
        <w:t>CEiDG</w:t>
      </w:r>
      <w:proofErr w:type="spellEnd"/>
      <w:r w:rsidRPr="00A353D2">
        <w:rPr>
          <w:i/>
        </w:rPr>
        <w:t>)</w:t>
      </w:r>
    </w:p>
    <w:p w14:paraId="542A95A6" w14:textId="77777777" w:rsidR="00462F5E" w:rsidRPr="00A353D2" w:rsidRDefault="00462F5E" w:rsidP="00462F5E">
      <w:r w:rsidRPr="00A353D2">
        <w:t>reprezentowany przez:</w:t>
      </w:r>
    </w:p>
    <w:p w14:paraId="00BBE36D" w14:textId="77777777" w:rsidR="00462F5E" w:rsidRPr="00A353D2" w:rsidRDefault="00462F5E" w:rsidP="00462F5E">
      <w:pPr>
        <w:pBdr>
          <w:bottom w:val="single" w:sz="4" w:space="1" w:color="auto"/>
        </w:pBdr>
        <w:ind w:right="5953"/>
        <w:rPr>
          <w:i/>
        </w:rPr>
      </w:pPr>
    </w:p>
    <w:p w14:paraId="43108DC9" w14:textId="77777777" w:rsidR="00462F5E" w:rsidRPr="00A353D2" w:rsidRDefault="00462F5E" w:rsidP="00462F5E">
      <w:pPr>
        <w:spacing w:after="120"/>
        <w:ind w:right="5954"/>
        <w:rPr>
          <w:i/>
        </w:rPr>
      </w:pPr>
      <w:r w:rsidRPr="00A353D2">
        <w:rPr>
          <w:i/>
        </w:rPr>
        <w:t xml:space="preserve"> (imię, nazwisko, stanowisko/podstawa do reprezentacji)</w:t>
      </w:r>
    </w:p>
    <w:p w14:paraId="6D1C32E8" w14:textId="77777777" w:rsidR="00462F5E" w:rsidRPr="00A353D2" w:rsidRDefault="00462F5E" w:rsidP="00462F5E">
      <w:pPr>
        <w:widowControl w:val="0"/>
        <w:autoSpaceDN w:val="0"/>
        <w:spacing w:line="260" w:lineRule="atLeast"/>
        <w:ind w:left="357" w:hanging="357"/>
        <w:rPr>
          <w:rFonts w:eastAsia="Lucida Sans Unicode"/>
          <w:b/>
          <w:kern w:val="3"/>
          <w:lang w:eastAsia="zh-CN"/>
        </w:rPr>
      </w:pPr>
    </w:p>
    <w:p w14:paraId="6DD9E03F" w14:textId="77777777" w:rsidR="00462F5E" w:rsidRPr="00A353D2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lang w:eastAsia="zh-CN"/>
        </w:rPr>
      </w:pPr>
    </w:p>
    <w:p w14:paraId="5A7CB55D" w14:textId="77777777" w:rsidR="00462F5E" w:rsidRPr="00A353D2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lang w:eastAsia="zh-CN"/>
        </w:rPr>
      </w:pPr>
      <w:r w:rsidRPr="00A353D2">
        <w:rPr>
          <w:rFonts w:eastAsia="Lucida Sans Unicode"/>
          <w:b/>
          <w:kern w:val="3"/>
          <w:lang w:eastAsia="zh-CN"/>
        </w:rPr>
        <w:t>OŚWIADCZENIE</w:t>
      </w:r>
    </w:p>
    <w:p w14:paraId="3786F87B" w14:textId="33826EB3" w:rsidR="00B471F9" w:rsidRPr="00A353D2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lang w:eastAsia="zh-CN"/>
        </w:rPr>
      </w:pPr>
      <w:r w:rsidRPr="00A353D2">
        <w:rPr>
          <w:rFonts w:eastAsia="Lucida Sans Unicode"/>
          <w:b/>
          <w:kern w:val="3"/>
          <w:lang w:eastAsia="zh-CN"/>
        </w:rPr>
        <w:t xml:space="preserve">o aktualności informacji zawartych w </w:t>
      </w:r>
      <w:r w:rsidR="00B471F9" w:rsidRPr="00A353D2">
        <w:rPr>
          <w:rFonts w:eastAsia="Lucida Sans Unicode"/>
          <w:b/>
          <w:kern w:val="3"/>
          <w:lang w:eastAsia="zh-CN"/>
        </w:rPr>
        <w:t xml:space="preserve"> oświadczeniach</w:t>
      </w:r>
    </w:p>
    <w:p w14:paraId="4FF75522" w14:textId="77777777" w:rsidR="00B471F9" w:rsidRPr="00A353D2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eastAsia="Lucida Sans Unicode"/>
          <w:b/>
          <w:kern w:val="3"/>
          <w:lang w:eastAsia="zh-CN"/>
        </w:rPr>
      </w:pPr>
      <w:r w:rsidRPr="00A353D2">
        <w:rPr>
          <w:rFonts w:eastAsia="Lucida Sans Unicode"/>
          <w:b/>
          <w:kern w:val="3"/>
          <w:lang w:eastAsia="zh-CN"/>
        </w:rPr>
        <w:t xml:space="preserve">składanych na podstawie art. 125 ust. 1 ustawy </w:t>
      </w:r>
      <w:proofErr w:type="spellStart"/>
      <w:r w:rsidRPr="00A353D2">
        <w:rPr>
          <w:rFonts w:eastAsia="Lucida Sans Unicode"/>
          <w:b/>
          <w:kern w:val="3"/>
          <w:lang w:eastAsia="zh-CN"/>
        </w:rPr>
        <w:t>Pzp</w:t>
      </w:r>
      <w:proofErr w:type="spellEnd"/>
    </w:p>
    <w:p w14:paraId="7D46A0F3" w14:textId="5E89DA02" w:rsidR="00462F5E" w:rsidRPr="00A353D2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lang w:eastAsia="zh-CN"/>
        </w:rPr>
      </w:pPr>
    </w:p>
    <w:p w14:paraId="19998743" w14:textId="77777777" w:rsidR="00462F5E" w:rsidRPr="00A353D2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eastAsia="Lucida Sans Unicode"/>
          <w:b/>
          <w:kern w:val="3"/>
          <w:lang w:eastAsia="zh-CN"/>
        </w:rPr>
      </w:pPr>
    </w:p>
    <w:p w14:paraId="3BEDB98F" w14:textId="685FF6AB" w:rsidR="004E562B" w:rsidRPr="00A353D2" w:rsidRDefault="00462F5E" w:rsidP="004E562B">
      <w:pPr>
        <w:jc w:val="both"/>
        <w:rPr>
          <w:b/>
        </w:rPr>
      </w:pPr>
      <w:r w:rsidRPr="00A353D2">
        <w:rPr>
          <w:rFonts w:eastAsia="Lucida Sans Unicode"/>
          <w:kern w:val="3"/>
          <w:lang w:eastAsia="zh-CN"/>
        </w:rPr>
        <w:t xml:space="preserve">W postępowaniu o udzielenie zamówienia publicznego prowadzonego w trybie </w:t>
      </w:r>
      <w:r w:rsidR="00B471F9" w:rsidRPr="00A353D2">
        <w:rPr>
          <w:rFonts w:eastAsia="Lucida Sans Unicode"/>
          <w:kern w:val="3"/>
          <w:lang w:eastAsia="zh-CN"/>
        </w:rPr>
        <w:t>podstawowym bez negocjacji</w:t>
      </w:r>
      <w:r w:rsidRPr="00A353D2">
        <w:rPr>
          <w:rFonts w:eastAsia="Lucida Sans Unicode"/>
          <w:kern w:val="3"/>
          <w:lang w:eastAsia="zh-CN"/>
        </w:rPr>
        <w:t xml:space="preserve"> na</w:t>
      </w:r>
      <w:r w:rsidRPr="00A353D2">
        <w:rPr>
          <w:rFonts w:eastAsia="Lucida Sans Unicode"/>
          <w:b/>
          <w:bCs/>
          <w:kern w:val="3"/>
          <w:lang w:eastAsia="zh-CN"/>
        </w:rPr>
        <w:t xml:space="preserve"> </w:t>
      </w:r>
      <w:r w:rsidRPr="00A353D2">
        <w:rPr>
          <w:b/>
        </w:rPr>
        <w:t>„</w:t>
      </w:r>
      <w:r w:rsidR="00A353D2">
        <w:rPr>
          <w:rFonts w:eastAsia="Lucida Sans Unicode"/>
          <w:b/>
          <w:bCs/>
          <w:kern w:val="3"/>
          <w:lang w:eastAsia="zh-CN"/>
        </w:rPr>
        <w:t>Utrzymanie zimowe dróg gminnych w Gminie Mszana, w sezonie 2024/2025</w:t>
      </w:r>
      <w:r w:rsidRPr="00A353D2">
        <w:rPr>
          <w:b/>
        </w:rPr>
        <w:t>”</w:t>
      </w:r>
    </w:p>
    <w:p w14:paraId="23EC8F49" w14:textId="2BBAE4F1" w:rsidR="00462F5E" w:rsidRPr="00A353D2" w:rsidRDefault="00462F5E" w:rsidP="004E562B">
      <w:pPr>
        <w:jc w:val="both"/>
        <w:rPr>
          <w:b/>
        </w:rPr>
      </w:pPr>
      <w:r w:rsidRPr="00A353D2">
        <w:rPr>
          <w:rFonts w:eastAsia="Lucida Sans Unicode"/>
          <w:kern w:val="3"/>
          <w:lang w:eastAsia="zh-CN"/>
        </w:rPr>
        <w:t xml:space="preserve">oświadczam, że pozostają aktualne informacje zawarte w oświadczeniu, o którym mowa w art. 125 </w:t>
      </w:r>
      <w:r w:rsidRPr="00A353D2">
        <w:rPr>
          <w:rFonts w:eastAsia="Lucida Sans Unicode"/>
          <w:kern w:val="3"/>
          <w:lang w:eastAsia="zh-CN"/>
        </w:rPr>
        <w:br/>
        <w:t xml:space="preserve">ust. 1 ustawy </w:t>
      </w:r>
      <w:proofErr w:type="spellStart"/>
      <w:r w:rsidRPr="00A353D2">
        <w:rPr>
          <w:rFonts w:eastAsia="Lucida Sans Unicode"/>
          <w:kern w:val="3"/>
          <w:lang w:eastAsia="zh-CN"/>
        </w:rPr>
        <w:t>Pzp</w:t>
      </w:r>
      <w:proofErr w:type="spellEnd"/>
      <w:r w:rsidRPr="00A353D2">
        <w:rPr>
          <w:rFonts w:eastAsia="Lucida Sans Unicode"/>
          <w:kern w:val="3"/>
          <w:lang w:eastAsia="zh-CN"/>
        </w:rPr>
        <w:t xml:space="preserve"> w zakresie podstaw wykluczenia z postępowania wskazanych przez zamawiającego, </w:t>
      </w:r>
      <w:r w:rsidR="00537E2F" w:rsidRPr="00A353D2">
        <w:rPr>
          <w:rFonts w:eastAsia="Lucida Sans Unicode"/>
          <w:kern w:val="3"/>
          <w:lang w:eastAsia="zh-CN"/>
        </w:rPr>
        <w:br/>
      </w:r>
      <w:r w:rsidRPr="00A353D2">
        <w:rPr>
          <w:rFonts w:eastAsia="Lucida Sans Unicode"/>
          <w:kern w:val="3"/>
          <w:lang w:eastAsia="zh-CN"/>
        </w:rPr>
        <w:t>o których mowa w:</w:t>
      </w:r>
    </w:p>
    <w:p w14:paraId="4541AD53" w14:textId="77777777" w:rsidR="00462F5E" w:rsidRPr="00A353D2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A353D2">
        <w:rPr>
          <w:rFonts w:ascii="Times New Roman" w:hAnsi="Times New Roman"/>
          <w:color w:val="000000"/>
          <w:sz w:val="20"/>
          <w:szCs w:val="20"/>
        </w:rPr>
        <w:t xml:space="preserve">art. 108 ust. 1 pkt 3 </w:t>
      </w:r>
      <w:proofErr w:type="spellStart"/>
      <w:r w:rsidRPr="00A353D2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A353D2">
        <w:rPr>
          <w:rFonts w:ascii="Times New Roman" w:hAnsi="Times New Roman"/>
          <w:color w:val="000000"/>
          <w:sz w:val="20"/>
          <w:szCs w:val="20"/>
        </w:rPr>
        <w:t>,</w:t>
      </w:r>
    </w:p>
    <w:p w14:paraId="03A31FC6" w14:textId="77777777" w:rsidR="00462F5E" w:rsidRPr="00A353D2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A353D2">
        <w:rPr>
          <w:rFonts w:ascii="Times New Roman" w:hAnsi="Times New Roman"/>
          <w:color w:val="000000"/>
          <w:sz w:val="20"/>
          <w:szCs w:val="20"/>
        </w:rPr>
        <w:t xml:space="preserve">art. 108 ust. 1 pkt 4 </w:t>
      </w:r>
      <w:proofErr w:type="spellStart"/>
      <w:r w:rsidRPr="00A353D2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A353D2">
        <w:rPr>
          <w:rFonts w:ascii="Times New Roman" w:hAnsi="Times New Roman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A353D2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A353D2">
        <w:rPr>
          <w:rFonts w:ascii="Times New Roman" w:hAnsi="Times New Roman"/>
          <w:color w:val="000000"/>
          <w:sz w:val="20"/>
          <w:szCs w:val="20"/>
        </w:rPr>
        <w:t xml:space="preserve">art. 108 ust. 1 pkt 5 </w:t>
      </w:r>
      <w:proofErr w:type="spellStart"/>
      <w:r w:rsidRPr="00A353D2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A353D2">
        <w:rPr>
          <w:rFonts w:ascii="Times New Roman" w:hAnsi="Times New Roman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05593356" w:rsidR="00462F5E" w:rsidRPr="00A353D2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imes New Roman" w:hAnsi="Times New Roman"/>
          <w:color w:val="000000"/>
          <w:sz w:val="20"/>
          <w:szCs w:val="20"/>
        </w:rPr>
      </w:pPr>
      <w:r w:rsidRPr="00A353D2">
        <w:rPr>
          <w:rFonts w:ascii="Times New Roman" w:hAnsi="Times New Roman"/>
          <w:color w:val="000000"/>
          <w:sz w:val="20"/>
          <w:szCs w:val="20"/>
        </w:rPr>
        <w:t xml:space="preserve">art. 108 ust. 1 pkt 6 </w:t>
      </w:r>
      <w:proofErr w:type="spellStart"/>
      <w:r w:rsidRPr="00A353D2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="00B471F9" w:rsidRPr="00A353D2">
        <w:rPr>
          <w:rFonts w:ascii="Times New Roman" w:hAnsi="Times New Roman"/>
          <w:color w:val="000000"/>
          <w:sz w:val="20"/>
          <w:szCs w:val="20"/>
        </w:rPr>
        <w:t>,</w:t>
      </w:r>
    </w:p>
    <w:p w14:paraId="79DAE79B" w14:textId="743986EB" w:rsidR="00B471F9" w:rsidRPr="00A353D2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A353D2">
        <w:rPr>
          <w:rFonts w:ascii="Times New Roman" w:hAnsi="Times New Roman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A353D2" w:rsidRDefault="00462F5E" w:rsidP="00462F5E">
      <w:pPr>
        <w:widowControl w:val="0"/>
        <w:autoSpaceDN w:val="0"/>
        <w:spacing w:line="260" w:lineRule="atLeast"/>
        <w:jc w:val="both"/>
        <w:rPr>
          <w:rFonts w:eastAsia="Lucida Sans Unicode"/>
          <w:kern w:val="3"/>
          <w:lang w:eastAsia="zh-CN"/>
        </w:rPr>
      </w:pPr>
    </w:p>
    <w:p w14:paraId="4D53E533" w14:textId="77777777" w:rsidR="00462F5E" w:rsidRPr="00A353D2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eastAsia="Lucida Sans Unicode"/>
          <w:kern w:val="3"/>
          <w:lang w:eastAsia="zh-CN"/>
        </w:rPr>
      </w:pPr>
    </w:p>
    <w:p w14:paraId="7CA98C68" w14:textId="77777777" w:rsidR="00462F5E" w:rsidRPr="00A353D2" w:rsidRDefault="00462F5E" w:rsidP="00B471F9">
      <w:pPr>
        <w:autoSpaceDN w:val="0"/>
        <w:spacing w:before="240"/>
        <w:jc w:val="both"/>
        <w:rPr>
          <w:b/>
        </w:rPr>
      </w:pPr>
      <w:r w:rsidRPr="00A353D2">
        <w:rPr>
          <w:b/>
        </w:rPr>
        <w:t>Uwaga:</w:t>
      </w:r>
    </w:p>
    <w:p w14:paraId="0F7C628D" w14:textId="2A2C542E" w:rsidR="00462F5E" w:rsidRPr="00A353D2" w:rsidRDefault="00462F5E" w:rsidP="00462F5E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r w:rsidRPr="00A353D2">
        <w:rPr>
          <w:rFonts w:ascii="Times New Roman" w:hAnsi="Times New Roman"/>
        </w:rPr>
        <w:t>Oświadczenie przekazuje się w postaci elektronicznej i opatruje kwalifikowanym podpisem elektronicznym</w:t>
      </w:r>
      <w:r w:rsidR="00537E2F" w:rsidRPr="00A353D2">
        <w:rPr>
          <w:rFonts w:ascii="Times New Roman" w:hAnsi="Times New Roman"/>
        </w:rPr>
        <w:t>, podpisem zaufanym lub podpisem osobistym</w:t>
      </w:r>
      <w:r w:rsidRPr="00A353D2">
        <w:rPr>
          <w:rFonts w:ascii="Times New Roman" w:hAnsi="Times New Roman"/>
        </w:rPr>
        <w:t xml:space="preserve">. </w:t>
      </w:r>
    </w:p>
    <w:p w14:paraId="31DD7CF0" w14:textId="602EF5F0" w:rsidR="00462F5E" w:rsidRPr="00A353D2" w:rsidRDefault="00462F5E" w:rsidP="00462F5E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r w:rsidRPr="00A353D2">
        <w:rPr>
          <w:rFonts w:ascii="Times New Roman" w:hAnsi="Times New Roman"/>
        </w:rPr>
        <w:t>W przypadku gdy oświadczenie zostało sporządzone jako dokument w postaci papierowej i opatrzone własnoręcznym podpisem, przekazuje się cyfrowe odwzorowanie tego dokumentu opatrzone kwalifikowanym podpisem elektronicznym,</w:t>
      </w:r>
      <w:r w:rsidR="00537E2F" w:rsidRPr="00A353D2">
        <w:rPr>
          <w:rFonts w:ascii="Times New Roman" w:hAnsi="Times New Roman"/>
        </w:rPr>
        <w:t xml:space="preserve"> podpisem zaufanym lub podpisem osobistym, </w:t>
      </w:r>
      <w:r w:rsidRPr="00A353D2">
        <w:rPr>
          <w:rFonts w:ascii="Times New Roman" w:hAnsi="Times New Roman"/>
        </w:rPr>
        <w:t xml:space="preserve">poświadczającym zgodność cyfrowego odwzorowania z dokumentem w postaci papierowej.  </w:t>
      </w:r>
    </w:p>
    <w:p w14:paraId="190EC221" w14:textId="0DCCEADE" w:rsidR="00462F5E" w:rsidRPr="00A353D2" w:rsidRDefault="00462F5E" w:rsidP="00462F5E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r w:rsidRPr="00A353D2">
        <w:rPr>
          <w:rFonts w:ascii="Times New Roman" w:hAnsi="Times New Roman"/>
        </w:rPr>
        <w:t>Poświadczenia zgodności cyfrowego odwzorowania z dokumentem w postaci papierowej dokonuje odpowiednio Wykonawca, Wykonawca wspólnie ubiegający się o udzielenie zamówienia, podmiot udostępniający zasoby lub podwykonawca</w:t>
      </w:r>
      <w:r w:rsidR="00B471F9" w:rsidRPr="00A353D2">
        <w:rPr>
          <w:rFonts w:ascii="Times New Roman" w:hAnsi="Times New Roman"/>
        </w:rPr>
        <w:t xml:space="preserve"> w zakresie podmiotowych środków dowodowych, które każdego z nich dotyczą</w:t>
      </w:r>
      <w:r w:rsidRPr="00A353D2">
        <w:rPr>
          <w:rFonts w:ascii="Times New Roman" w:hAnsi="Times New Roman"/>
        </w:rPr>
        <w:t xml:space="preserve">. </w:t>
      </w:r>
    </w:p>
    <w:p w14:paraId="663A35A4" w14:textId="77777777" w:rsidR="00462F5E" w:rsidRPr="00A353D2" w:rsidRDefault="00462F5E" w:rsidP="00462F5E">
      <w:pPr>
        <w:pStyle w:val="Hania"/>
        <w:numPr>
          <w:ilvl w:val="0"/>
          <w:numId w:val="0"/>
        </w:numPr>
        <w:spacing w:after="240"/>
        <w:rPr>
          <w:rFonts w:ascii="Times New Roman" w:hAnsi="Times New Roman"/>
          <w:b/>
          <w:color w:val="FF0000"/>
        </w:rPr>
      </w:pPr>
      <w:r w:rsidRPr="00A353D2">
        <w:rPr>
          <w:rFonts w:ascii="Times New Roman" w:hAnsi="Times New Roman"/>
        </w:rPr>
        <w:t>Poświadczenia zgodności cyfrowego odwzorowania z dokumentem w postaci papierowej może dokonać również notariusz.</w:t>
      </w:r>
    </w:p>
    <w:sectPr w:rsidR="00462F5E" w:rsidRPr="00A353D2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1A4C2" w14:textId="77777777" w:rsidR="00490EF5" w:rsidRDefault="00490EF5" w:rsidP="00DA5839">
      <w:r>
        <w:separator/>
      </w:r>
    </w:p>
  </w:endnote>
  <w:endnote w:type="continuationSeparator" w:id="0">
    <w:p w14:paraId="5430591B" w14:textId="77777777" w:rsidR="00490EF5" w:rsidRDefault="00490EF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A353D2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188F3" w14:textId="77777777" w:rsidR="00490EF5" w:rsidRDefault="00490EF5" w:rsidP="00DA5839">
      <w:r>
        <w:separator/>
      </w:r>
    </w:p>
  </w:footnote>
  <w:footnote w:type="continuationSeparator" w:id="0">
    <w:p w14:paraId="6F273627" w14:textId="77777777" w:rsidR="00490EF5" w:rsidRDefault="00490EF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165B7A4A" w:rsidR="00656E4A" w:rsidRDefault="00656E4A" w:rsidP="00A353D2">
    <w:pPr>
      <w:pStyle w:val="Nagwek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086DD4A7" w:rsidR="00656E4A" w:rsidRPr="00503B3C" w:rsidRDefault="00656E4A" w:rsidP="00656E4A">
    <w:pPr>
      <w:spacing w:after="120"/>
      <w:jc w:val="center"/>
      <w:rPr>
        <w:b/>
        <w:caps/>
      </w:rPr>
    </w:pPr>
  </w:p>
  <w:p w14:paraId="345481BC" w14:textId="1A3D88F7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24A9">
      <w:rPr>
        <w:rFonts w:ascii="Tahoma" w:hAnsi="Tahoma" w:cs="Tahoma"/>
      </w:rPr>
      <w:t>1</w:t>
    </w:r>
    <w:r w:rsidR="00A353D2">
      <w:rPr>
        <w:rFonts w:ascii="Tahoma" w:hAnsi="Tahoma" w:cs="Tahoma"/>
      </w:rPr>
      <w:t>5</w:t>
    </w:r>
    <w:r w:rsidR="005124A9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F37B32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35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0C28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2385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0EF5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562B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24A9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3ECD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D8D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3D2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692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93C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290C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B3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569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4CFCAE1D-5DF6-4F3D-B38D-CA3255B7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5238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7CAA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2692"/>
    <w:rsid w:val="00B36D78"/>
    <w:rsid w:val="00B65372"/>
    <w:rsid w:val="00B73BAD"/>
    <w:rsid w:val="00BA7993"/>
    <w:rsid w:val="00BC5779"/>
    <w:rsid w:val="00BE23EB"/>
    <w:rsid w:val="00C0630B"/>
    <w:rsid w:val="00C620CD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4793C"/>
    <w:rsid w:val="00E5310F"/>
    <w:rsid w:val="00E83CDF"/>
    <w:rsid w:val="00EB0CE7"/>
    <w:rsid w:val="00EC3063"/>
    <w:rsid w:val="00ED4EBF"/>
    <w:rsid w:val="00F25738"/>
    <w:rsid w:val="00F451A3"/>
    <w:rsid w:val="00F50656"/>
    <w:rsid w:val="00F877E4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dcterms:created xsi:type="dcterms:W3CDTF">2021-02-07T18:56:00Z</dcterms:created>
  <dcterms:modified xsi:type="dcterms:W3CDTF">2024-10-16T11:22:00Z</dcterms:modified>
</cp:coreProperties>
</file>